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885150C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E25B8C">
        <w:rPr>
          <w:rFonts w:ascii="Garamond" w:hAnsi="Garamond"/>
          <w:sz w:val="24"/>
          <w:szCs w:val="24"/>
        </w:rPr>
        <w:t>0</w:t>
      </w:r>
      <w:r w:rsidR="00846349">
        <w:rPr>
          <w:rFonts w:ascii="Garamond" w:hAnsi="Garamond"/>
          <w:sz w:val="24"/>
          <w:szCs w:val="24"/>
        </w:rPr>
        <w:t>9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13084644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46349" w:rsidRPr="00F8734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https://zakazky.zcu.cz/contract_display_5407.html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0BAFBF8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846349" w:rsidRPr="00846349">
        <w:rPr>
          <w:rFonts w:ascii="Garamond" w:hAnsi="Garamond" w:cs="Arial"/>
          <w:b/>
          <w:sz w:val="22"/>
          <w:szCs w:val="22"/>
        </w:rPr>
        <w:t>0</w:t>
      </w:r>
      <w:r w:rsidR="00846349">
        <w:rPr>
          <w:rFonts w:ascii="Garamond" w:hAnsi="Garamond" w:cs="Arial"/>
          <w:b/>
          <w:sz w:val="22"/>
          <w:szCs w:val="22"/>
        </w:rPr>
        <w:t>8</w:t>
      </w:r>
      <w:r w:rsidR="00630E69">
        <w:rPr>
          <w:rFonts w:ascii="Garamond" w:hAnsi="Garamond" w:cs="Arial"/>
          <w:b/>
          <w:sz w:val="22"/>
          <w:szCs w:val="22"/>
        </w:rPr>
        <w:t>.</w:t>
      </w:r>
      <w:r w:rsidR="00641169">
        <w:rPr>
          <w:rFonts w:ascii="Garamond" w:hAnsi="Garamond" w:cs="Arial"/>
          <w:b/>
          <w:sz w:val="22"/>
          <w:szCs w:val="22"/>
        </w:rPr>
        <w:t>0</w:t>
      </w:r>
      <w:r w:rsidR="00846349">
        <w:rPr>
          <w:rFonts w:ascii="Garamond" w:hAnsi="Garamond" w:cs="Arial"/>
          <w:b/>
          <w:sz w:val="22"/>
          <w:szCs w:val="22"/>
        </w:rPr>
        <w:t>8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DC5EB" w14:textId="77777777" w:rsidR="007B1151" w:rsidRDefault="007B1151" w:rsidP="00795AAC">
      <w:r>
        <w:separator/>
      </w:r>
    </w:p>
  </w:endnote>
  <w:endnote w:type="continuationSeparator" w:id="0">
    <w:p w14:paraId="3CCC3376" w14:textId="77777777" w:rsidR="007B1151" w:rsidRDefault="007B115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A23E4" w14:textId="77777777" w:rsidR="007B1151" w:rsidRDefault="007B1151" w:rsidP="00795AAC">
      <w:r>
        <w:separator/>
      </w:r>
    </w:p>
  </w:footnote>
  <w:footnote w:type="continuationSeparator" w:id="0">
    <w:p w14:paraId="539CC323" w14:textId="77777777" w:rsidR="007B1151" w:rsidRDefault="007B115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07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R93uN95gL2La9uXyP3qlJZawZLPBSdzcTjEoBmRSEFw=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uSi3yV/dmYDBl7OQfLJDDNv66bPrWSgLe6d/4FiSgPg=</DigestValue>
    </Reference>
  </SignedInfo>
  <SignatureValue>HeRGw5fdoKwXDVRdeVwvibvfXN2g/4KMEdrzDbt0dHy/wMqlJiypfMNgU28zJWbQu58NRkWf7bOg
bL0El4XNY3KvBO0OtUYveppiLK3rZErp86dCXfYIvG5XSKIQaD5/VarT3b1u96UyP7VNQSQZCRIc
o25JCEM5tIoJmatf8cEFlezT++tk5F9i6l3MmbdfPUJ1rgNdbUmKY/Rim7sesi2GO+2LYY+Fs+Nj
rx5J/9uWm7XvBwt8P22bSI2IP/LxAakE7s3y/FRzpZ4Jct+wwx8cuVEwJz3PNYeayGpUbcmjxQw4
/SSwlbK5NRWJZs9lE+P1wvuOMg0U0VA0sJa7+A==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gleS6VgE544HuNi+hYcIdYcxs9yCMOZYPXYjv/AcB6c=</DigestValue>
      </Reference>
      <Reference URI="/word/document.xml?ContentType=application/vnd.openxmlformats-officedocument.wordprocessingml.document.main+xml">
        <DigestMethod Algorithm="http://www.w3.org/2001/04/xmlenc#sha256"/>
        <DigestValue>4kW9ZO9O4w9OJnk7iGotJv/ZZFmrkBOf6Y70+eO7JxA=</DigestValue>
      </Reference>
      <Reference URI="/word/endnotes.xml?ContentType=application/vnd.openxmlformats-officedocument.wordprocessingml.endnotes+xml">
        <DigestMethod Algorithm="http://www.w3.org/2001/04/xmlenc#sha256"/>
        <DigestValue>kuNVaDPjKtO6o0DpgFfni5B9ogPlKkhW0DQL7iec/gw=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FNDZQj66IkyCC/yNftTjno1bRvmEEWW82DdyRr4LQ7Q=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4LIAMFr7lAhiLwjcH9F1ZbPca9XEW4OO0vw2bh+qnjk=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2022-07-27T12:08:38Z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2022-07-27T12:08:38Z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D7A96-1629-4BBE-B2F0-747CC74FE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2018-08-08T13:48:00Z</cp:lastPrinted>
  <dcterms:created xsi:type="dcterms:W3CDTF">2022-05-19T06:10:00Z</dcterms:created>
  <dcterms:modified xsi:type="dcterms:W3CDTF">2022-07-27T12:08:00Z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